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6505" w:rsidRPr="00434E5C" w:rsidRDefault="003E6505" w:rsidP="003E6505">
      <w:pPr>
        <w:pStyle w:val="Zhlav"/>
        <w:tabs>
          <w:tab w:val="left" w:pos="322"/>
        </w:tabs>
        <w:jc w:val="center"/>
        <w:rPr>
          <w:rFonts w:ascii="Verdana" w:hAnsi="Verdana"/>
          <w:sz w:val="20"/>
          <w:szCs w:val="20"/>
        </w:rPr>
      </w:pPr>
      <w:r w:rsidRPr="00434E5C">
        <w:rPr>
          <w:rFonts w:ascii="Verdana" w:hAnsi="Verdana"/>
          <w:sz w:val="20"/>
          <w:szCs w:val="20"/>
        </w:rPr>
        <w:t>Město Kostelec nad Orlicí</w:t>
      </w:r>
    </w:p>
    <w:p w:rsidR="00060955" w:rsidRPr="00434E5C" w:rsidRDefault="00060955" w:rsidP="009B4508">
      <w:pPr>
        <w:jc w:val="center"/>
        <w:rPr>
          <w:rFonts w:ascii="Verdana" w:hAnsi="Verdana" w:cs="Calibri Light"/>
          <w:b/>
          <w:bCs/>
          <w:caps/>
          <w:sz w:val="20"/>
          <w:szCs w:val="20"/>
        </w:rPr>
      </w:pPr>
    </w:p>
    <w:p w:rsidR="009B4508" w:rsidRPr="00434E5C" w:rsidRDefault="007F5CEF" w:rsidP="009B4508">
      <w:pPr>
        <w:jc w:val="center"/>
        <w:rPr>
          <w:rFonts w:ascii="Verdana" w:hAnsi="Verdana" w:cs="Calibri Light"/>
          <w:b/>
          <w:bCs/>
          <w:caps/>
          <w:sz w:val="20"/>
          <w:szCs w:val="20"/>
        </w:rPr>
      </w:pPr>
      <w:r w:rsidRPr="00434E5C">
        <w:rPr>
          <w:rFonts w:ascii="Verdana" w:hAnsi="Verdana" w:cs="Calibri Light"/>
          <w:b/>
          <w:bCs/>
          <w:caps/>
          <w:sz w:val="20"/>
          <w:szCs w:val="20"/>
        </w:rPr>
        <w:t>Čestné prohlášení</w:t>
      </w:r>
      <w:r w:rsidR="009B4508" w:rsidRPr="00434E5C">
        <w:rPr>
          <w:rFonts w:ascii="Verdana" w:hAnsi="Verdana" w:cs="Calibri Light"/>
          <w:b/>
          <w:bCs/>
          <w:caps/>
          <w:sz w:val="20"/>
          <w:szCs w:val="20"/>
        </w:rPr>
        <w:t xml:space="preserve"> </w:t>
      </w:r>
    </w:p>
    <w:p w:rsidR="008D00B2" w:rsidRPr="00434E5C" w:rsidRDefault="008D00B2" w:rsidP="00C84550">
      <w:pPr>
        <w:jc w:val="both"/>
        <w:rPr>
          <w:rFonts w:ascii="Verdana" w:hAnsi="Verdana" w:cs="Calibri Light"/>
          <w:b/>
          <w:sz w:val="20"/>
          <w:szCs w:val="20"/>
        </w:rPr>
      </w:pPr>
    </w:p>
    <w:p w:rsidR="00BA6FCF" w:rsidRPr="00434E5C" w:rsidRDefault="00DE270A" w:rsidP="00BA6FCF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before="120" w:after="0"/>
        <w:ind w:left="360" w:hanging="360"/>
        <w:jc w:val="center"/>
        <w:rPr>
          <w:rFonts w:ascii="Verdana" w:hAnsi="Verdana"/>
          <w:bCs w:val="0"/>
          <w:caps/>
          <w:color w:val="000000"/>
          <w:kern w:val="0"/>
          <w:sz w:val="20"/>
          <w:szCs w:val="20"/>
        </w:rPr>
      </w:pPr>
      <w:r>
        <w:rPr>
          <w:rFonts w:ascii="Verdana" w:hAnsi="Verdana"/>
          <w:bCs w:val="0"/>
          <w:caps/>
          <w:color w:val="000000"/>
          <w:kern w:val="0"/>
          <w:sz w:val="20"/>
          <w:szCs w:val="20"/>
        </w:rPr>
        <w:t>Č</w:t>
      </w:r>
      <w:bookmarkStart w:id="0" w:name="_GoBack"/>
      <w:bookmarkEnd w:id="0"/>
      <w:r w:rsidR="00BA6FCF" w:rsidRPr="00434E5C">
        <w:rPr>
          <w:rFonts w:ascii="Verdana" w:hAnsi="Verdana"/>
          <w:bCs w:val="0"/>
          <w:caps/>
          <w:color w:val="000000"/>
          <w:kern w:val="0"/>
          <w:sz w:val="20"/>
          <w:szCs w:val="20"/>
        </w:rPr>
        <w:t>estné prohlášení o splnění  KVALIFIKACE DODAVATELE</w:t>
      </w:r>
    </w:p>
    <w:p w:rsidR="00BA6FCF" w:rsidRPr="00434E5C" w:rsidRDefault="00BA6FCF" w:rsidP="00BA6FCF">
      <w:pPr>
        <w:pStyle w:val="Zkladntext"/>
        <w:spacing w:after="0" w:line="240" w:lineRule="atLeast"/>
        <w:jc w:val="center"/>
        <w:rPr>
          <w:rFonts w:ascii="Verdana" w:hAnsi="Verdana"/>
          <w:bCs/>
          <w:sz w:val="20"/>
          <w:szCs w:val="20"/>
        </w:rPr>
      </w:pPr>
    </w:p>
    <w:p w:rsidR="00BA6FCF" w:rsidRPr="00434E5C" w:rsidRDefault="00BA6FCF" w:rsidP="00BA6FCF">
      <w:pPr>
        <w:pStyle w:val="Zkladntext"/>
        <w:spacing w:after="0" w:line="240" w:lineRule="atLeast"/>
        <w:jc w:val="center"/>
        <w:rPr>
          <w:rFonts w:ascii="Verdana" w:hAnsi="Verdana"/>
          <w:bCs/>
          <w:sz w:val="20"/>
          <w:szCs w:val="20"/>
        </w:rPr>
      </w:pPr>
    </w:p>
    <w:p w:rsidR="00BA6FCF" w:rsidRPr="00434E5C" w:rsidRDefault="00BA6FCF" w:rsidP="00BA6FCF">
      <w:pPr>
        <w:pStyle w:val="Zkladntext"/>
        <w:spacing w:after="0" w:line="240" w:lineRule="atLeast"/>
        <w:jc w:val="center"/>
        <w:rPr>
          <w:rFonts w:ascii="Verdana" w:hAnsi="Verdana"/>
          <w:bCs/>
          <w:sz w:val="20"/>
          <w:szCs w:val="20"/>
        </w:rPr>
      </w:pPr>
      <w:r w:rsidRPr="00434E5C">
        <w:rPr>
          <w:rFonts w:ascii="Verdana" w:hAnsi="Verdana"/>
          <w:bCs/>
          <w:sz w:val="20"/>
          <w:szCs w:val="20"/>
        </w:rPr>
        <w:t>k zakázce malého rozsahu na stavební práce v souladu s ustanovením dle §6 zákona č. 134/2016 Sb., o veřejných zakázkách, ve znění pozdějších předpisů (dále jen „zákon“)</w:t>
      </w:r>
    </w:p>
    <w:p w:rsidR="00BA6FCF" w:rsidRPr="00434E5C" w:rsidRDefault="00BA6FCF" w:rsidP="00C84550">
      <w:pPr>
        <w:jc w:val="both"/>
        <w:rPr>
          <w:rFonts w:ascii="Verdana" w:hAnsi="Verdana" w:cs="Calibri Light"/>
          <w:b/>
          <w:bCs/>
          <w:i/>
          <w:sz w:val="20"/>
          <w:szCs w:val="20"/>
        </w:rPr>
      </w:pP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6345"/>
      </w:tblGrid>
      <w:tr w:rsidR="00A0206C" w:rsidRPr="00434E5C" w:rsidTr="00DC2B2D">
        <w:trPr>
          <w:trHeight w:val="279"/>
        </w:trPr>
        <w:tc>
          <w:tcPr>
            <w:tcW w:w="2905" w:type="dxa"/>
            <w:shd w:val="pct10" w:color="auto" w:fill="auto"/>
            <w:vAlign w:val="center"/>
          </w:tcPr>
          <w:p w:rsidR="00A0206C" w:rsidRPr="00434E5C" w:rsidRDefault="00A0206C" w:rsidP="00DC2B2D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szCs w:val="20"/>
                <w:lang w:eastAsia="cs-CZ"/>
              </w:rPr>
            </w:pPr>
            <w:r w:rsidRPr="00434E5C">
              <w:rPr>
                <w:rFonts w:ascii="Verdana" w:hAnsi="Verdana"/>
                <w:b/>
                <w:bCs/>
                <w:sz w:val="20"/>
                <w:szCs w:val="20"/>
                <w:lang w:eastAsia="cs-CZ"/>
              </w:rPr>
              <w:t>Název veřejné zakázky:</w:t>
            </w:r>
          </w:p>
        </w:tc>
        <w:tc>
          <w:tcPr>
            <w:tcW w:w="6345" w:type="dxa"/>
            <w:shd w:val="pct5" w:color="auto" w:fill="auto"/>
          </w:tcPr>
          <w:p w:rsidR="00A0206C" w:rsidRPr="00434E5C" w:rsidRDefault="00A0206C" w:rsidP="00F46CD6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Cs/>
                <w:color w:val="000000"/>
                <w:sz w:val="20"/>
                <w:szCs w:val="20"/>
                <w:lang w:eastAsia="cs-CZ"/>
              </w:rPr>
            </w:pPr>
            <w:r w:rsidRPr="00434E5C">
              <w:rPr>
                <w:rFonts w:ascii="Verdana" w:hAnsi="Verdana" w:cs="Arial"/>
                <w:b/>
                <w:sz w:val="20"/>
                <w:szCs w:val="20"/>
              </w:rPr>
              <w:t xml:space="preserve"> </w:t>
            </w:r>
            <w:r w:rsidRPr="00434E5C">
              <w:rPr>
                <w:rFonts w:ascii="Verdana" w:hAnsi="Verdana" w:cs="Arial"/>
                <w:bCs/>
                <w:color w:val="000000"/>
                <w:sz w:val="20"/>
                <w:szCs w:val="20"/>
                <w:lang w:bidi="cs-CZ"/>
              </w:rPr>
              <w:t>„</w:t>
            </w:r>
            <w:r w:rsidR="001D3802">
              <w:rPr>
                <w:rFonts w:ascii="Verdana" w:hAnsi="Verdana" w:cs="Arial"/>
                <w:bCs/>
                <w:color w:val="000000"/>
                <w:sz w:val="20"/>
                <w:szCs w:val="20"/>
                <w:lang w:bidi="cs-CZ"/>
              </w:rPr>
              <w:t xml:space="preserve">Oprava návsi a cesty v </w:t>
            </w:r>
            <w:proofErr w:type="spellStart"/>
            <w:r w:rsidR="001D3802">
              <w:rPr>
                <w:rFonts w:ascii="Verdana" w:hAnsi="Verdana" w:cs="Arial"/>
                <w:bCs/>
                <w:color w:val="000000"/>
                <w:sz w:val="20"/>
                <w:szCs w:val="20"/>
                <w:lang w:bidi="cs-CZ"/>
              </w:rPr>
              <w:t>Kozodrách</w:t>
            </w:r>
            <w:proofErr w:type="spellEnd"/>
            <w:r w:rsidRPr="00434E5C">
              <w:rPr>
                <w:rFonts w:ascii="Verdana" w:hAnsi="Verdana" w:cs="Arial"/>
                <w:bCs/>
                <w:color w:val="000000"/>
                <w:sz w:val="20"/>
                <w:szCs w:val="20"/>
                <w:lang w:bidi="cs-CZ"/>
              </w:rPr>
              <w:t>“</w:t>
            </w:r>
          </w:p>
        </w:tc>
      </w:tr>
      <w:tr w:rsidR="00A0206C" w:rsidRPr="00434E5C" w:rsidTr="00DC2B2D">
        <w:trPr>
          <w:trHeight w:val="665"/>
        </w:trPr>
        <w:tc>
          <w:tcPr>
            <w:tcW w:w="2905" w:type="dxa"/>
            <w:shd w:val="pct10" w:color="auto" w:fill="auto"/>
            <w:vAlign w:val="center"/>
          </w:tcPr>
          <w:p w:rsidR="00A0206C" w:rsidRPr="00434E5C" w:rsidRDefault="00A0206C" w:rsidP="00DC2B2D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szCs w:val="20"/>
                <w:lang w:eastAsia="cs-CZ"/>
              </w:rPr>
            </w:pPr>
            <w:r w:rsidRPr="00434E5C">
              <w:rPr>
                <w:rFonts w:ascii="Verdana" w:hAnsi="Verdana"/>
                <w:b/>
                <w:bCs/>
                <w:sz w:val="20"/>
                <w:szCs w:val="20"/>
                <w:lang w:eastAsia="cs-CZ"/>
              </w:rPr>
              <w:t>Druh zadávacího řízení:</w:t>
            </w:r>
          </w:p>
        </w:tc>
        <w:tc>
          <w:tcPr>
            <w:tcW w:w="6345" w:type="dxa"/>
            <w:shd w:val="pct5" w:color="auto" w:fill="auto"/>
            <w:vAlign w:val="center"/>
          </w:tcPr>
          <w:p w:rsidR="00A0206C" w:rsidRPr="00434E5C" w:rsidRDefault="00A0206C" w:rsidP="00DC2B2D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szCs w:val="20"/>
                <w:lang w:eastAsia="cs-CZ"/>
              </w:rPr>
            </w:pPr>
            <w:r w:rsidRPr="00434E5C">
              <w:rPr>
                <w:rFonts w:ascii="Verdana" w:hAnsi="Verdana"/>
                <w:b/>
                <w:bCs/>
                <w:sz w:val="20"/>
                <w:szCs w:val="20"/>
                <w:lang w:eastAsia="cs-CZ"/>
              </w:rPr>
              <w:t>VZMR dle § 6 zákona č. 134/2016 Sb., o veřejných zakázkách, ve znění pozdějších předpisů (dále jen „zákon“)</w:t>
            </w:r>
          </w:p>
        </w:tc>
      </w:tr>
      <w:tr w:rsidR="00A0206C" w:rsidRPr="00434E5C" w:rsidTr="00DC2B2D">
        <w:trPr>
          <w:trHeight w:val="279"/>
        </w:trPr>
        <w:tc>
          <w:tcPr>
            <w:tcW w:w="2905" w:type="dxa"/>
            <w:shd w:val="pct10" w:color="auto" w:fill="auto"/>
            <w:vAlign w:val="center"/>
          </w:tcPr>
          <w:p w:rsidR="00A0206C" w:rsidRPr="00434E5C" w:rsidRDefault="00A0206C" w:rsidP="00DC2B2D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szCs w:val="20"/>
                <w:lang w:eastAsia="cs-CZ"/>
              </w:rPr>
            </w:pPr>
            <w:proofErr w:type="spellStart"/>
            <w:r w:rsidRPr="00434E5C">
              <w:rPr>
                <w:rFonts w:ascii="Verdana" w:hAnsi="Verdana"/>
                <w:b/>
                <w:bCs/>
                <w:sz w:val="20"/>
                <w:szCs w:val="20"/>
                <w:lang w:eastAsia="cs-CZ"/>
              </w:rPr>
              <w:t>Sp</w:t>
            </w:r>
            <w:proofErr w:type="spellEnd"/>
            <w:r w:rsidRPr="00434E5C">
              <w:rPr>
                <w:rFonts w:ascii="Verdana" w:hAnsi="Verdana"/>
                <w:b/>
                <w:bCs/>
                <w:sz w:val="20"/>
                <w:szCs w:val="20"/>
                <w:lang w:eastAsia="cs-CZ"/>
              </w:rPr>
              <w:t>. značka/</w:t>
            </w:r>
            <w:proofErr w:type="spellStart"/>
            <w:r w:rsidRPr="00434E5C">
              <w:rPr>
                <w:rFonts w:ascii="Verdana" w:hAnsi="Verdana"/>
                <w:b/>
                <w:bCs/>
                <w:sz w:val="20"/>
                <w:szCs w:val="20"/>
                <w:lang w:eastAsia="cs-CZ"/>
              </w:rPr>
              <w:t>evid</w:t>
            </w:r>
            <w:proofErr w:type="spellEnd"/>
            <w:r w:rsidRPr="00434E5C">
              <w:rPr>
                <w:rFonts w:ascii="Verdana" w:hAnsi="Verdana"/>
                <w:b/>
                <w:bCs/>
                <w:sz w:val="20"/>
                <w:szCs w:val="20"/>
                <w:lang w:eastAsia="cs-CZ"/>
              </w:rPr>
              <w:t>. číslo VZ:</w:t>
            </w:r>
          </w:p>
        </w:tc>
        <w:tc>
          <w:tcPr>
            <w:tcW w:w="6345" w:type="dxa"/>
            <w:shd w:val="pct5" w:color="auto" w:fill="auto"/>
          </w:tcPr>
          <w:p w:rsidR="00A0206C" w:rsidRPr="00434E5C" w:rsidRDefault="00A0206C" w:rsidP="00DC2B2D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szCs w:val="20"/>
                <w:lang w:eastAsia="cs-CZ"/>
              </w:rPr>
            </w:pPr>
          </w:p>
        </w:tc>
      </w:tr>
    </w:tbl>
    <w:p w:rsidR="008D00B2" w:rsidRPr="00434E5C" w:rsidRDefault="008D00B2" w:rsidP="00C84550">
      <w:pPr>
        <w:jc w:val="both"/>
        <w:rPr>
          <w:rFonts w:ascii="Verdana" w:hAnsi="Verdana" w:cs="Calibri Light"/>
          <w:b/>
          <w:bCs/>
          <w:i/>
          <w:sz w:val="20"/>
          <w:szCs w:val="20"/>
        </w:rPr>
      </w:pPr>
    </w:p>
    <w:p w:rsidR="00BA6FCF" w:rsidRPr="00434E5C" w:rsidRDefault="00BA6FCF" w:rsidP="00C84550">
      <w:pPr>
        <w:jc w:val="both"/>
        <w:rPr>
          <w:rFonts w:ascii="Verdana" w:hAnsi="Verdana" w:cs="Calibri Light"/>
          <w:sz w:val="20"/>
          <w:szCs w:val="20"/>
        </w:rPr>
      </w:pPr>
    </w:p>
    <w:p w:rsidR="00BA6FCF" w:rsidRPr="00434E5C" w:rsidRDefault="00BA6FCF" w:rsidP="00C84550">
      <w:pPr>
        <w:jc w:val="both"/>
        <w:rPr>
          <w:rFonts w:ascii="Verdana" w:hAnsi="Verdana" w:cs="Calibri Light"/>
          <w:sz w:val="20"/>
          <w:szCs w:val="20"/>
        </w:rPr>
      </w:pPr>
    </w:p>
    <w:p w:rsidR="009B4508" w:rsidRPr="00434E5C" w:rsidRDefault="009B4508" w:rsidP="00C84550">
      <w:pPr>
        <w:jc w:val="both"/>
        <w:rPr>
          <w:rFonts w:ascii="Verdana" w:hAnsi="Verdana" w:cs="Calibri Light"/>
          <w:sz w:val="20"/>
          <w:szCs w:val="20"/>
        </w:rPr>
      </w:pPr>
      <w:r w:rsidRPr="00434E5C">
        <w:rPr>
          <w:rFonts w:ascii="Verdana" w:hAnsi="Verdana" w:cs="Calibri Light"/>
          <w:sz w:val="20"/>
          <w:szCs w:val="20"/>
        </w:rPr>
        <w:t xml:space="preserve">Dodavatel – společnost </w:t>
      </w:r>
      <w:r w:rsidRPr="00434E5C">
        <w:rPr>
          <w:rFonts w:ascii="Verdana" w:hAnsi="Verdana" w:cs="Calibri Light"/>
          <w:bCs/>
          <w:iCs/>
          <w:sz w:val="20"/>
          <w:szCs w:val="20"/>
        </w:rPr>
        <w:t>[</w:t>
      </w:r>
      <w:r w:rsidRPr="00434E5C">
        <w:rPr>
          <w:rFonts w:ascii="Verdana" w:hAnsi="Verdana" w:cs="Calibri Light"/>
          <w:bCs/>
          <w:i/>
          <w:iCs/>
          <w:sz w:val="20"/>
          <w:szCs w:val="20"/>
          <w:highlight w:val="yellow"/>
        </w:rPr>
        <w:t>doplnit firmu, sídlo a identifikační číslo</w:t>
      </w:r>
      <w:r w:rsidRPr="00434E5C">
        <w:rPr>
          <w:rFonts w:ascii="Verdana" w:hAnsi="Verdana" w:cs="Calibri Light"/>
          <w:bCs/>
          <w:iCs/>
          <w:sz w:val="20"/>
          <w:szCs w:val="20"/>
        </w:rPr>
        <w:t xml:space="preserve">], </w:t>
      </w:r>
      <w:r w:rsidRPr="00434E5C">
        <w:rPr>
          <w:rFonts w:ascii="Verdana" w:hAnsi="Verdana" w:cs="Calibri Light"/>
          <w:iCs/>
          <w:sz w:val="20"/>
          <w:szCs w:val="20"/>
        </w:rPr>
        <w:t xml:space="preserve">jednající prostřednictvím </w:t>
      </w:r>
      <w:r w:rsidRPr="00434E5C">
        <w:rPr>
          <w:rFonts w:ascii="Verdana" w:hAnsi="Verdana" w:cs="Calibri Light"/>
          <w:bCs/>
          <w:iCs/>
          <w:sz w:val="20"/>
          <w:szCs w:val="20"/>
        </w:rPr>
        <w:t>[</w:t>
      </w:r>
      <w:r w:rsidRPr="00434E5C">
        <w:rPr>
          <w:rFonts w:ascii="Verdana" w:hAnsi="Verdana" w:cs="Calibri Light"/>
          <w:bCs/>
          <w:i/>
          <w:iCs/>
          <w:sz w:val="20"/>
          <w:szCs w:val="20"/>
          <w:highlight w:val="yellow"/>
        </w:rPr>
        <w:t>doplnit jméno osoby a její funkci</w:t>
      </w:r>
      <w:r w:rsidRPr="00434E5C">
        <w:rPr>
          <w:rFonts w:ascii="Verdana" w:hAnsi="Verdana" w:cs="Calibri Light"/>
          <w:bCs/>
          <w:iCs/>
          <w:sz w:val="20"/>
          <w:szCs w:val="20"/>
        </w:rPr>
        <w:t xml:space="preserve">] (dále jen „dodavatel), </w:t>
      </w:r>
      <w:r w:rsidRPr="00434E5C">
        <w:rPr>
          <w:rFonts w:ascii="Verdana" w:hAnsi="Verdana" w:cs="Calibri Light"/>
          <w:iCs/>
          <w:sz w:val="20"/>
          <w:szCs w:val="20"/>
        </w:rPr>
        <w:t xml:space="preserve">tímto čestně prohlašuje, že </w:t>
      </w:r>
      <w:r w:rsidRPr="00434E5C">
        <w:rPr>
          <w:rFonts w:ascii="Verdana" w:hAnsi="Verdana" w:cs="Calibri Light"/>
          <w:sz w:val="20"/>
          <w:szCs w:val="20"/>
        </w:rPr>
        <w:t xml:space="preserve">splňuje základní </w:t>
      </w:r>
      <w:r w:rsidR="00C84550" w:rsidRPr="00434E5C">
        <w:rPr>
          <w:rFonts w:ascii="Verdana" w:hAnsi="Verdana" w:cs="Calibri Light"/>
          <w:sz w:val="20"/>
          <w:szCs w:val="20"/>
        </w:rPr>
        <w:t xml:space="preserve">způsobilost, </w:t>
      </w:r>
      <w:r w:rsidRPr="00434E5C">
        <w:rPr>
          <w:rFonts w:ascii="Verdana" w:hAnsi="Verdana" w:cs="Calibri Light"/>
          <w:sz w:val="20"/>
          <w:szCs w:val="20"/>
        </w:rPr>
        <w:t xml:space="preserve">neboť se </w:t>
      </w:r>
      <w:r w:rsidR="00720393" w:rsidRPr="00434E5C">
        <w:rPr>
          <w:rFonts w:ascii="Verdana" w:hAnsi="Verdana" w:cs="Calibri Light"/>
          <w:sz w:val="20"/>
          <w:szCs w:val="20"/>
        </w:rPr>
        <w:t>ne</w:t>
      </w:r>
      <w:r w:rsidRPr="00434E5C">
        <w:rPr>
          <w:rFonts w:ascii="Verdana" w:hAnsi="Verdana" w:cs="Calibri Light"/>
          <w:sz w:val="20"/>
          <w:szCs w:val="20"/>
        </w:rPr>
        <w:t>jedná o dodavatele,</w:t>
      </w:r>
      <w:r w:rsidRPr="00434E5C" w:rsidDel="005D0D32">
        <w:rPr>
          <w:rFonts w:ascii="Verdana" w:hAnsi="Verdana" w:cs="Calibri Light"/>
          <w:sz w:val="20"/>
          <w:szCs w:val="20"/>
        </w:rPr>
        <w:t xml:space="preserve"> </w:t>
      </w:r>
      <w:r w:rsidR="00720393" w:rsidRPr="00434E5C">
        <w:rPr>
          <w:rFonts w:ascii="Verdana" w:hAnsi="Verdana" w:cs="Calibri Light"/>
          <w:sz w:val="20"/>
          <w:szCs w:val="20"/>
        </w:rPr>
        <w:t>který</w:t>
      </w:r>
    </w:p>
    <w:p w:rsidR="007F5CEF" w:rsidRPr="00434E5C" w:rsidRDefault="007F5CEF" w:rsidP="00C84550">
      <w:pPr>
        <w:tabs>
          <w:tab w:val="left" w:pos="9072"/>
        </w:tabs>
        <w:ind w:right="72"/>
        <w:jc w:val="both"/>
        <w:rPr>
          <w:rFonts w:ascii="Verdana" w:hAnsi="Verdana" w:cs="Calibri Light"/>
          <w:sz w:val="20"/>
          <w:szCs w:val="20"/>
        </w:rPr>
      </w:pPr>
    </w:p>
    <w:p w:rsidR="00720393" w:rsidRPr="00434E5C" w:rsidRDefault="00720393" w:rsidP="00720393">
      <w:pPr>
        <w:pStyle w:val="Odstavecseseznamem"/>
        <w:widowControl w:val="0"/>
        <w:numPr>
          <w:ilvl w:val="1"/>
          <w:numId w:val="14"/>
        </w:numPr>
        <w:spacing w:after="120"/>
        <w:contextualSpacing/>
        <w:jc w:val="both"/>
        <w:rPr>
          <w:rFonts w:ascii="Verdana" w:hAnsi="Verdana" w:cs="Calibri Light"/>
          <w:sz w:val="20"/>
          <w:szCs w:val="20"/>
        </w:rPr>
      </w:pPr>
      <w:r w:rsidRPr="00434E5C">
        <w:rPr>
          <w:rFonts w:ascii="Verdana" w:hAnsi="Verdana" w:cs="Calibri Light"/>
          <w:sz w:val="20"/>
          <w:szCs w:val="20"/>
        </w:rPr>
        <w:t>byl v zemi svého sídla v posledních 5 letech před zahájením zadávacího řízení pravomocně odsouzen pro trestný čin uvedený v příloze č. 3 k</w:t>
      </w:r>
      <w:r w:rsidR="000B4856" w:rsidRPr="00434E5C">
        <w:rPr>
          <w:rFonts w:ascii="Verdana" w:hAnsi="Verdana" w:cs="Calibri Light"/>
          <w:sz w:val="20"/>
          <w:szCs w:val="20"/>
        </w:rPr>
        <w:t> zákonu č. 134/2016 S</w:t>
      </w:r>
      <w:r w:rsidR="00B36B6B" w:rsidRPr="00434E5C">
        <w:rPr>
          <w:rFonts w:ascii="Verdana" w:hAnsi="Verdana" w:cs="Calibri Light"/>
          <w:sz w:val="20"/>
          <w:szCs w:val="20"/>
        </w:rPr>
        <w:t>b., o zadávání veřejných zakázek</w:t>
      </w:r>
      <w:r w:rsidRPr="00434E5C">
        <w:rPr>
          <w:rFonts w:ascii="Verdana" w:hAnsi="Verdana" w:cs="Calibri Light"/>
          <w:sz w:val="20"/>
          <w:szCs w:val="20"/>
        </w:rPr>
        <w:t xml:space="preserve"> nebo obdobný trestný čin podle právního řádu země sídla dodavatele; k zahlazeným odsouzením se nepřihlíží; u právnické osoby musí tento předpoklad splňovat právnická osoba a zároveň každý člen statutárního orgánu (je-li členem statutárního orgánu právnická osoba musí podmínku splňovat tato právnická osoba, každý člen statutárního orgánu této právnické osoby a osoba zastupující tuto právnickou osobu v statutárním orgánu dodavatele); popř. též vedoucí pobočky závodu;</w:t>
      </w:r>
    </w:p>
    <w:p w:rsidR="00720393" w:rsidRPr="00434E5C" w:rsidRDefault="00720393" w:rsidP="00720393">
      <w:pPr>
        <w:pStyle w:val="Odstavecseseznamem"/>
        <w:widowControl w:val="0"/>
        <w:numPr>
          <w:ilvl w:val="1"/>
          <w:numId w:val="14"/>
        </w:numPr>
        <w:spacing w:after="120"/>
        <w:contextualSpacing/>
        <w:jc w:val="both"/>
        <w:rPr>
          <w:rFonts w:ascii="Verdana" w:hAnsi="Verdana" w:cs="Calibri Light"/>
          <w:sz w:val="20"/>
          <w:szCs w:val="20"/>
        </w:rPr>
      </w:pPr>
      <w:r w:rsidRPr="00434E5C">
        <w:rPr>
          <w:rFonts w:ascii="Verdana" w:hAnsi="Verdana" w:cs="Calibri Light"/>
          <w:sz w:val="20"/>
          <w:szCs w:val="20"/>
        </w:rPr>
        <w:t>má v České republice nebo v zemi svého sídla v evidenci daní zachycen splatný daňový nedoplatek;</w:t>
      </w:r>
    </w:p>
    <w:p w:rsidR="00720393" w:rsidRPr="00434E5C" w:rsidRDefault="00720393" w:rsidP="00720393">
      <w:pPr>
        <w:pStyle w:val="Odstavecseseznamem"/>
        <w:widowControl w:val="0"/>
        <w:numPr>
          <w:ilvl w:val="1"/>
          <w:numId w:val="14"/>
        </w:numPr>
        <w:spacing w:after="120"/>
        <w:contextualSpacing/>
        <w:jc w:val="both"/>
        <w:rPr>
          <w:rFonts w:ascii="Verdana" w:hAnsi="Verdana" w:cs="Calibri Light"/>
          <w:sz w:val="20"/>
          <w:szCs w:val="20"/>
        </w:rPr>
      </w:pPr>
      <w:r w:rsidRPr="00434E5C">
        <w:rPr>
          <w:rFonts w:ascii="Verdana" w:hAnsi="Verdana" w:cs="Calibri Light"/>
          <w:sz w:val="20"/>
          <w:szCs w:val="20"/>
        </w:rPr>
        <w:t>má v České republice nebo v zemi svého sídla splatný nedoplatek na pojistném nebo na penále na veřejné zdravotní pojištění;</w:t>
      </w:r>
    </w:p>
    <w:p w:rsidR="00720393" w:rsidRPr="00434E5C" w:rsidRDefault="00720393" w:rsidP="00720393">
      <w:pPr>
        <w:pStyle w:val="Odstavecseseznamem"/>
        <w:widowControl w:val="0"/>
        <w:numPr>
          <w:ilvl w:val="1"/>
          <w:numId w:val="14"/>
        </w:numPr>
        <w:spacing w:after="120"/>
        <w:contextualSpacing/>
        <w:jc w:val="both"/>
        <w:rPr>
          <w:rFonts w:ascii="Verdana" w:hAnsi="Verdana" w:cs="Calibri Light"/>
          <w:sz w:val="20"/>
          <w:szCs w:val="20"/>
        </w:rPr>
      </w:pPr>
      <w:r w:rsidRPr="00434E5C">
        <w:rPr>
          <w:rFonts w:ascii="Verdana" w:hAnsi="Verdana" w:cs="Calibri Light"/>
          <w:sz w:val="20"/>
          <w:szCs w:val="20"/>
        </w:rPr>
        <w:t>má v České republice nebo v zemi svého sídla splatný nedoplatek na pojistném nebo na penále na sociální zabezpečení a příspěvku na státní politiku zaměstnanosti;</w:t>
      </w:r>
    </w:p>
    <w:p w:rsidR="00720393" w:rsidRPr="00434E5C" w:rsidRDefault="00720393" w:rsidP="00720393">
      <w:pPr>
        <w:pStyle w:val="Odstavecseseznamem"/>
        <w:widowControl w:val="0"/>
        <w:numPr>
          <w:ilvl w:val="1"/>
          <w:numId w:val="14"/>
        </w:numPr>
        <w:spacing w:after="120"/>
        <w:contextualSpacing/>
        <w:jc w:val="both"/>
        <w:rPr>
          <w:rFonts w:ascii="Verdana" w:hAnsi="Verdana" w:cs="Calibri Light"/>
          <w:sz w:val="20"/>
          <w:szCs w:val="20"/>
        </w:rPr>
      </w:pPr>
      <w:r w:rsidRPr="00434E5C">
        <w:rPr>
          <w:rFonts w:ascii="Verdana" w:hAnsi="Verdana" w:cs="Calibri Light"/>
          <w:sz w:val="20"/>
          <w:szCs w:val="20"/>
        </w:rPr>
        <w:t>je v likvidaci, proti němuž bylo vydáno rozhodnutí o úpadku, vůči němuž byla nařízena nucená správa podle jiného právního předpisu nebo v obdobné situaci podle právního řádu země sídla dodavatele.</w:t>
      </w:r>
    </w:p>
    <w:p w:rsidR="009B4508" w:rsidRPr="00434E5C" w:rsidRDefault="009B4508" w:rsidP="009B4508">
      <w:pPr>
        <w:jc w:val="both"/>
        <w:rPr>
          <w:rFonts w:ascii="Verdana" w:hAnsi="Verdana" w:cs="Calibri Light"/>
          <w:sz w:val="20"/>
          <w:szCs w:val="20"/>
        </w:rPr>
      </w:pPr>
    </w:p>
    <w:p w:rsidR="00360957" w:rsidRPr="00434E5C" w:rsidRDefault="00360957" w:rsidP="00360957">
      <w:pPr>
        <w:jc w:val="both"/>
        <w:rPr>
          <w:rFonts w:ascii="Verdana" w:hAnsi="Verdana" w:cs="Calibri Light"/>
          <w:b/>
          <w:i/>
          <w:sz w:val="20"/>
          <w:szCs w:val="20"/>
        </w:rPr>
      </w:pPr>
      <w:r w:rsidRPr="00434E5C">
        <w:rPr>
          <w:rFonts w:ascii="Verdana" w:hAnsi="Verdana" w:cs="Calibri Light"/>
          <w:b/>
          <w:i/>
          <w:sz w:val="20"/>
          <w:szCs w:val="20"/>
        </w:rPr>
        <w:t>Toto prohlášení činím na základě své jasné, srozumitelné a svobodné vůle a jsem si vědom všech následků plynoucích z uvedení nepravdivých údajů.</w:t>
      </w:r>
    </w:p>
    <w:p w:rsidR="00360957" w:rsidRPr="0080724C" w:rsidRDefault="00360957" w:rsidP="00360957">
      <w:pPr>
        <w:ind w:left="720"/>
        <w:jc w:val="both"/>
        <w:rPr>
          <w:rFonts w:ascii="Calibri Light" w:hAnsi="Calibri Light" w:cs="Calibri Light"/>
          <w:b/>
          <w:sz w:val="22"/>
          <w:szCs w:val="22"/>
        </w:rPr>
      </w:pPr>
    </w:p>
    <w:p w:rsidR="00360957" w:rsidRPr="0080724C" w:rsidRDefault="00360957" w:rsidP="009B4508">
      <w:pPr>
        <w:jc w:val="both"/>
        <w:rPr>
          <w:rFonts w:ascii="Calibri Light" w:hAnsi="Calibri Light" w:cs="Calibri Light"/>
          <w:b/>
          <w:sz w:val="22"/>
          <w:szCs w:val="22"/>
        </w:rPr>
      </w:pPr>
    </w:p>
    <w:p w:rsidR="009B4508" w:rsidRPr="0080724C" w:rsidRDefault="002366D0" w:rsidP="009B4508">
      <w:pPr>
        <w:jc w:val="both"/>
        <w:rPr>
          <w:rFonts w:ascii="Calibri Light" w:hAnsi="Calibri Light" w:cs="Calibri Light"/>
          <w:sz w:val="22"/>
          <w:szCs w:val="22"/>
        </w:rPr>
      </w:pPr>
      <w:r w:rsidRPr="0080724C">
        <w:rPr>
          <w:rFonts w:ascii="Calibri Light" w:hAnsi="Calibri Light" w:cs="Calibri Light"/>
          <w:sz w:val="22"/>
          <w:szCs w:val="22"/>
        </w:rPr>
        <w:t>V(e) ………</w:t>
      </w:r>
      <w:r w:rsidR="00425739" w:rsidRPr="0080724C">
        <w:rPr>
          <w:rFonts w:ascii="Calibri Light" w:hAnsi="Calibri Light" w:cs="Calibri Light"/>
          <w:sz w:val="22"/>
          <w:szCs w:val="22"/>
        </w:rPr>
        <w:t>……</w:t>
      </w:r>
      <w:proofErr w:type="gramStart"/>
      <w:r w:rsidR="00425739" w:rsidRPr="0080724C">
        <w:rPr>
          <w:rFonts w:ascii="Calibri Light" w:hAnsi="Calibri Light" w:cs="Calibri Light"/>
          <w:sz w:val="22"/>
          <w:szCs w:val="22"/>
        </w:rPr>
        <w:t>…</w:t>
      </w:r>
      <w:r w:rsidRPr="0080724C">
        <w:rPr>
          <w:rFonts w:ascii="Calibri Light" w:hAnsi="Calibri Light" w:cs="Calibri Light"/>
          <w:sz w:val="22"/>
          <w:szCs w:val="22"/>
        </w:rPr>
        <w:t>…</w:t>
      </w:r>
      <w:r w:rsidR="00A241D0" w:rsidRPr="0080724C">
        <w:rPr>
          <w:rFonts w:ascii="Calibri Light" w:hAnsi="Calibri Light" w:cs="Calibri Light"/>
          <w:sz w:val="22"/>
          <w:szCs w:val="22"/>
        </w:rPr>
        <w:t>.</w:t>
      </w:r>
      <w:proofErr w:type="gramEnd"/>
      <w:r w:rsidR="00A241D0" w:rsidRPr="0080724C">
        <w:rPr>
          <w:rFonts w:ascii="Calibri Light" w:hAnsi="Calibri Light" w:cs="Calibri Light"/>
          <w:sz w:val="22"/>
          <w:szCs w:val="22"/>
        </w:rPr>
        <w:t>.</w:t>
      </w:r>
      <w:r w:rsidRPr="0080724C">
        <w:rPr>
          <w:rFonts w:ascii="Calibri Light" w:hAnsi="Calibri Light" w:cs="Calibri Light"/>
          <w:sz w:val="22"/>
          <w:szCs w:val="22"/>
        </w:rPr>
        <w:t xml:space="preserve">…..  </w:t>
      </w:r>
      <w:r w:rsidR="009B4508" w:rsidRPr="0080724C">
        <w:rPr>
          <w:rFonts w:ascii="Calibri Light" w:hAnsi="Calibri Light" w:cs="Calibri Light"/>
          <w:sz w:val="22"/>
          <w:szCs w:val="22"/>
        </w:rPr>
        <w:t xml:space="preserve">dne </w:t>
      </w:r>
      <w:r w:rsidRPr="0080724C">
        <w:rPr>
          <w:rFonts w:ascii="Calibri Light" w:hAnsi="Calibri Light" w:cs="Calibri Light"/>
          <w:sz w:val="22"/>
          <w:szCs w:val="22"/>
        </w:rPr>
        <w:t>……………..</w:t>
      </w:r>
    </w:p>
    <w:p w:rsidR="009B4508" w:rsidRPr="0080724C" w:rsidRDefault="009B4508" w:rsidP="009B4508">
      <w:pPr>
        <w:jc w:val="both"/>
        <w:rPr>
          <w:rFonts w:ascii="Calibri Light" w:hAnsi="Calibri Light" w:cs="Calibri Light"/>
          <w:sz w:val="22"/>
          <w:szCs w:val="22"/>
        </w:rPr>
      </w:pPr>
    </w:p>
    <w:p w:rsidR="009B4508" w:rsidRPr="0080724C" w:rsidRDefault="009B4508" w:rsidP="009B4508">
      <w:pPr>
        <w:jc w:val="both"/>
        <w:rPr>
          <w:rFonts w:ascii="Calibri Light" w:hAnsi="Calibri Light" w:cs="Calibri Light"/>
        </w:rPr>
      </w:pPr>
    </w:p>
    <w:p w:rsidR="00EB07BB" w:rsidRPr="0080724C" w:rsidRDefault="00EB07BB" w:rsidP="009B4508">
      <w:pPr>
        <w:jc w:val="both"/>
        <w:rPr>
          <w:rFonts w:ascii="Calibri Light" w:hAnsi="Calibri Light" w:cs="Calibri Light"/>
        </w:rPr>
      </w:pPr>
    </w:p>
    <w:p w:rsidR="001B25DC" w:rsidRPr="0080724C" w:rsidRDefault="001B25DC" w:rsidP="009B4508">
      <w:pPr>
        <w:jc w:val="both"/>
        <w:rPr>
          <w:rFonts w:ascii="Calibri Light" w:hAnsi="Calibri Light" w:cs="Calibri Light"/>
        </w:rPr>
      </w:pPr>
    </w:p>
    <w:p w:rsidR="009B4508" w:rsidRPr="00434E5C" w:rsidRDefault="009B4508" w:rsidP="009B4508">
      <w:pPr>
        <w:jc w:val="both"/>
        <w:rPr>
          <w:rFonts w:ascii="Verdana" w:hAnsi="Verdana" w:cs="Calibri Light"/>
          <w:b/>
          <w:sz w:val="20"/>
          <w:szCs w:val="20"/>
        </w:rPr>
      </w:pPr>
      <w:r w:rsidRPr="00434E5C">
        <w:rPr>
          <w:rFonts w:ascii="Verdana" w:hAnsi="Verdana" w:cs="Calibri Light"/>
          <w:b/>
          <w:sz w:val="20"/>
          <w:szCs w:val="20"/>
        </w:rPr>
        <w:t>..........................................................................</w:t>
      </w:r>
    </w:p>
    <w:p w:rsidR="009B4508" w:rsidRPr="00434E5C" w:rsidRDefault="009B4508" w:rsidP="009B4508">
      <w:pPr>
        <w:jc w:val="both"/>
        <w:rPr>
          <w:rFonts w:ascii="Verdana" w:hAnsi="Verdana" w:cs="Calibri Light"/>
          <w:bCs/>
          <w:iCs/>
          <w:sz w:val="20"/>
          <w:szCs w:val="20"/>
        </w:rPr>
      </w:pPr>
      <w:r w:rsidRPr="00434E5C">
        <w:rPr>
          <w:rFonts w:ascii="Verdana" w:hAnsi="Verdana" w:cs="Calibri Light"/>
          <w:bCs/>
          <w:iCs/>
          <w:sz w:val="20"/>
          <w:szCs w:val="20"/>
        </w:rPr>
        <w:lastRenderedPageBreak/>
        <w:t xml:space="preserve"> [</w:t>
      </w:r>
      <w:r w:rsidRPr="00434E5C">
        <w:rPr>
          <w:rFonts w:ascii="Verdana" w:hAnsi="Verdana" w:cs="Calibri Light"/>
          <w:bCs/>
          <w:i/>
          <w:iCs/>
          <w:sz w:val="20"/>
          <w:szCs w:val="20"/>
          <w:highlight w:val="yellow"/>
        </w:rPr>
        <w:t>doplnit firmu dodavatele, jméno a příjmení a funkci osoby oprávněné jednat za dodavatele</w:t>
      </w:r>
      <w:r w:rsidRPr="00434E5C">
        <w:rPr>
          <w:rFonts w:ascii="Verdana" w:hAnsi="Verdana" w:cs="Calibri Light"/>
          <w:bCs/>
          <w:iCs/>
          <w:sz w:val="20"/>
          <w:szCs w:val="20"/>
        </w:rPr>
        <w:t>]</w:t>
      </w:r>
    </w:p>
    <w:p w:rsidR="009B4508" w:rsidRPr="00434E5C" w:rsidRDefault="009B4508" w:rsidP="009B4508">
      <w:pPr>
        <w:jc w:val="both"/>
        <w:rPr>
          <w:rFonts w:ascii="Verdana" w:hAnsi="Verdana" w:cs="Calibri Light"/>
          <w:sz w:val="20"/>
          <w:szCs w:val="20"/>
        </w:rPr>
      </w:pPr>
      <w:r w:rsidRPr="00434E5C">
        <w:rPr>
          <w:rFonts w:ascii="Verdana" w:hAnsi="Verdana" w:cs="Calibri Light"/>
          <w:sz w:val="20"/>
          <w:szCs w:val="20"/>
        </w:rPr>
        <w:t>osoba oprávněná jednat za dodavatele</w:t>
      </w:r>
    </w:p>
    <w:sectPr w:rsidR="009B4508" w:rsidRPr="00434E5C" w:rsidSect="00D22F77">
      <w:headerReference w:type="default" r:id="rId8"/>
      <w:footerReference w:type="default" r:id="rId9"/>
      <w:pgSz w:w="11906" w:h="16838" w:code="9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0724C" w:rsidRDefault="0080724C">
      <w:r>
        <w:separator/>
      </w:r>
    </w:p>
  </w:endnote>
  <w:endnote w:type="continuationSeparator" w:id="0">
    <w:p w:rsidR="0080724C" w:rsidRDefault="008072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3802" w:rsidRDefault="001D3802">
    <w:pPr>
      <w:pStyle w:val="Zpat"/>
    </w:pPr>
    <w:r>
      <w:t>Příloha č.9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0724C" w:rsidRDefault="0080724C">
      <w:r>
        <w:separator/>
      </w:r>
    </w:p>
  </w:footnote>
  <w:footnote w:type="continuationSeparator" w:id="0">
    <w:p w:rsidR="0080724C" w:rsidRDefault="008072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6505" w:rsidRDefault="001D3802" w:rsidP="001D3802">
    <w:pPr>
      <w:pStyle w:val="Zhlav"/>
      <w:jc w:val="center"/>
    </w:pPr>
    <w:r w:rsidRPr="001D3802">
      <w:rPr>
        <w:noProof/>
      </w:rPr>
      <w:drawing>
        <wp:inline distT="0" distB="0" distL="0" distR="0">
          <wp:extent cx="1322841" cy="585735"/>
          <wp:effectExtent l="0" t="0" r="0" b="5080"/>
          <wp:docPr id="1" name="Obrázek 1" descr="\\fs\users\Home\enovotna\Documents\NOVOTNÁ\Náves v Kozodrách\logo_colour_CMY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fs\users\Home\enovotna\Documents\NOVOTNÁ\Náves v Kozodrách\logo_colour_CMYK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2638" cy="5945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6A3E31"/>
    <w:multiLevelType w:val="hybridMultilevel"/>
    <w:tmpl w:val="77383F7C"/>
    <w:lvl w:ilvl="0" w:tplc="04050017">
      <w:start w:val="10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BC3362F"/>
    <w:multiLevelType w:val="multilevel"/>
    <w:tmpl w:val="83B679F2"/>
    <w:lvl w:ilvl="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786A93"/>
    <w:multiLevelType w:val="hybridMultilevel"/>
    <w:tmpl w:val="6F9AC074"/>
    <w:lvl w:ilvl="0" w:tplc="BB3A468A">
      <w:numFmt w:val="bullet"/>
      <w:lvlText w:val="-"/>
      <w:lvlJc w:val="left"/>
      <w:pPr>
        <w:tabs>
          <w:tab w:val="num" w:pos="830"/>
        </w:tabs>
        <w:ind w:left="83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50"/>
        </w:tabs>
        <w:ind w:left="15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70"/>
        </w:tabs>
        <w:ind w:left="22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90"/>
        </w:tabs>
        <w:ind w:left="29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10"/>
        </w:tabs>
        <w:ind w:left="37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30"/>
        </w:tabs>
        <w:ind w:left="44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50"/>
        </w:tabs>
        <w:ind w:left="51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70"/>
        </w:tabs>
        <w:ind w:left="58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90"/>
        </w:tabs>
        <w:ind w:left="6590" w:hanging="360"/>
      </w:pPr>
      <w:rPr>
        <w:rFonts w:ascii="Wingdings" w:hAnsi="Wingdings" w:hint="default"/>
      </w:rPr>
    </w:lvl>
  </w:abstractNum>
  <w:abstractNum w:abstractNumId="3" w15:restartNumberingAfterBreak="0">
    <w:nsid w:val="24F74E85"/>
    <w:multiLevelType w:val="hybridMultilevel"/>
    <w:tmpl w:val="751659BE"/>
    <w:lvl w:ilvl="0" w:tplc="E438CA6A">
      <w:start w:val="10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70303F"/>
    <w:multiLevelType w:val="hybridMultilevel"/>
    <w:tmpl w:val="7A28AFF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7C6EB1"/>
    <w:multiLevelType w:val="hybridMultilevel"/>
    <w:tmpl w:val="8D0A3D9C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2685CA9"/>
    <w:multiLevelType w:val="hybridMultilevel"/>
    <w:tmpl w:val="2BB41002"/>
    <w:lvl w:ilvl="0" w:tplc="4642DAFA">
      <w:start w:val="1"/>
      <w:numFmt w:val="lowerLetter"/>
      <w:lvlText w:val="%1)"/>
      <w:lvlJc w:val="left"/>
      <w:pPr>
        <w:tabs>
          <w:tab w:val="num" w:pos="1228"/>
        </w:tabs>
        <w:ind w:left="1736" w:hanging="868"/>
      </w:pPr>
      <w:rPr>
        <w:rFonts w:ascii="Arial" w:hAnsi="Arial" w:hint="default"/>
        <w:b w:val="0"/>
        <w:i w:val="0"/>
        <w:color w:val="auto"/>
        <w:sz w:val="22"/>
        <w:u w:val="none"/>
      </w:rPr>
    </w:lvl>
    <w:lvl w:ilvl="1" w:tplc="8F02C752">
      <w:start w:val="11"/>
      <w:numFmt w:val="lowerLetter"/>
      <w:lvlText w:val="%2).......͡"/>
      <w:lvlJc w:val="left"/>
      <w:pPr>
        <w:tabs>
          <w:tab w:val="num" w:pos="3240"/>
        </w:tabs>
        <w:ind w:left="3240" w:hanging="2160"/>
      </w:pPr>
      <w:rPr>
        <w:rFonts w:hint="default"/>
        <w:b w:val="0"/>
        <w:i w:val="0"/>
        <w:u w:val="none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6EA4614"/>
    <w:multiLevelType w:val="hybridMultilevel"/>
    <w:tmpl w:val="8D0A3D9C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6FE4EF5"/>
    <w:multiLevelType w:val="hybridMultilevel"/>
    <w:tmpl w:val="9B50B5B8"/>
    <w:lvl w:ilvl="0" w:tplc="3EAE01DA">
      <w:start w:val="1"/>
      <w:numFmt w:val="lowerLetter"/>
      <w:lvlText w:val="%1)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FDEFFF8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cs="Arial" w:hint="default"/>
        <w:b w:val="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24C7C41"/>
    <w:multiLevelType w:val="hybridMultilevel"/>
    <w:tmpl w:val="E0720F02"/>
    <w:lvl w:ilvl="0" w:tplc="32929CEA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CB662D4"/>
    <w:multiLevelType w:val="hybridMultilevel"/>
    <w:tmpl w:val="DA4AD18E"/>
    <w:lvl w:ilvl="0" w:tplc="0B22941A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5D03AE"/>
    <w:multiLevelType w:val="hybridMultilevel"/>
    <w:tmpl w:val="1BCE0B72"/>
    <w:lvl w:ilvl="0" w:tplc="88EEA69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23BE8DA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D7C59AB"/>
    <w:multiLevelType w:val="multilevel"/>
    <w:tmpl w:val="FED4B46E"/>
    <w:lvl w:ilvl="0">
      <w:start w:val="10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1"/>
  </w:num>
  <w:num w:numId="3">
    <w:abstractNumId w:val="5"/>
  </w:num>
  <w:num w:numId="4">
    <w:abstractNumId w:val="7"/>
  </w:num>
  <w:num w:numId="5">
    <w:abstractNumId w:val="9"/>
  </w:num>
  <w:num w:numId="6">
    <w:abstractNumId w:val="8"/>
  </w:num>
  <w:num w:numId="7">
    <w:abstractNumId w:val="0"/>
  </w:num>
  <w:num w:numId="8">
    <w:abstractNumId w:val="10"/>
  </w:num>
  <w:num w:numId="9">
    <w:abstractNumId w:val="3"/>
  </w:num>
  <w:num w:numId="10">
    <w:abstractNumId w:val="1"/>
  </w:num>
  <w:num w:numId="11">
    <w:abstractNumId w:val="12"/>
  </w:num>
  <w:num w:numId="12">
    <w:abstractNumId w:val="6"/>
  </w:num>
  <w:num w:numId="13">
    <w:abstractNumId w:val="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7DF4"/>
    <w:rsid w:val="00014923"/>
    <w:rsid w:val="000241F4"/>
    <w:rsid w:val="000248E8"/>
    <w:rsid w:val="00060955"/>
    <w:rsid w:val="0008680E"/>
    <w:rsid w:val="00097A18"/>
    <w:rsid w:val="00097AFA"/>
    <w:rsid w:val="000A24C4"/>
    <w:rsid w:val="000A6943"/>
    <w:rsid w:val="000A6C6E"/>
    <w:rsid w:val="000B4856"/>
    <w:rsid w:val="000C47EE"/>
    <w:rsid w:val="00106F51"/>
    <w:rsid w:val="00121F45"/>
    <w:rsid w:val="001274FB"/>
    <w:rsid w:val="00141E4D"/>
    <w:rsid w:val="001759E5"/>
    <w:rsid w:val="001A216A"/>
    <w:rsid w:val="001B25DC"/>
    <w:rsid w:val="001D3802"/>
    <w:rsid w:val="001F3934"/>
    <w:rsid w:val="002366D0"/>
    <w:rsid w:val="00253404"/>
    <w:rsid w:val="002B7629"/>
    <w:rsid w:val="002C3758"/>
    <w:rsid w:val="002C58EE"/>
    <w:rsid w:val="002E1C89"/>
    <w:rsid w:val="002E7F1A"/>
    <w:rsid w:val="002F6691"/>
    <w:rsid w:val="0034031E"/>
    <w:rsid w:val="003510FB"/>
    <w:rsid w:val="0035515D"/>
    <w:rsid w:val="00360957"/>
    <w:rsid w:val="00366252"/>
    <w:rsid w:val="00367E6F"/>
    <w:rsid w:val="0038299F"/>
    <w:rsid w:val="003A78B8"/>
    <w:rsid w:val="003B27F5"/>
    <w:rsid w:val="003B5EFF"/>
    <w:rsid w:val="003E6505"/>
    <w:rsid w:val="00405998"/>
    <w:rsid w:val="00425739"/>
    <w:rsid w:val="004302CC"/>
    <w:rsid w:val="004345EA"/>
    <w:rsid w:val="00434E5C"/>
    <w:rsid w:val="004715D4"/>
    <w:rsid w:val="004A0E08"/>
    <w:rsid w:val="004C462C"/>
    <w:rsid w:val="004E18E8"/>
    <w:rsid w:val="005037CD"/>
    <w:rsid w:val="005524BE"/>
    <w:rsid w:val="00584FD3"/>
    <w:rsid w:val="005A4073"/>
    <w:rsid w:val="005A62CC"/>
    <w:rsid w:val="005D68FD"/>
    <w:rsid w:val="005E187A"/>
    <w:rsid w:val="005F2E37"/>
    <w:rsid w:val="00607CA1"/>
    <w:rsid w:val="00641F87"/>
    <w:rsid w:val="00644645"/>
    <w:rsid w:val="00654E68"/>
    <w:rsid w:val="00666AD6"/>
    <w:rsid w:val="00697C42"/>
    <w:rsid w:val="006D4EC8"/>
    <w:rsid w:val="006E748B"/>
    <w:rsid w:val="006F1611"/>
    <w:rsid w:val="006F2A79"/>
    <w:rsid w:val="00720393"/>
    <w:rsid w:val="0072625A"/>
    <w:rsid w:val="00746C30"/>
    <w:rsid w:val="007A12B5"/>
    <w:rsid w:val="007C3A1F"/>
    <w:rsid w:val="007D14B0"/>
    <w:rsid w:val="007E327C"/>
    <w:rsid w:val="007F1DBD"/>
    <w:rsid w:val="007F5CEF"/>
    <w:rsid w:val="00800369"/>
    <w:rsid w:val="0080724C"/>
    <w:rsid w:val="00814757"/>
    <w:rsid w:val="00895A28"/>
    <w:rsid w:val="008A4A79"/>
    <w:rsid w:val="008D00B2"/>
    <w:rsid w:val="008D01D3"/>
    <w:rsid w:val="00904085"/>
    <w:rsid w:val="0092383E"/>
    <w:rsid w:val="009821A6"/>
    <w:rsid w:val="00982C63"/>
    <w:rsid w:val="00992625"/>
    <w:rsid w:val="009A25BB"/>
    <w:rsid w:val="009B4508"/>
    <w:rsid w:val="009E1689"/>
    <w:rsid w:val="009F5487"/>
    <w:rsid w:val="00A0206C"/>
    <w:rsid w:val="00A06981"/>
    <w:rsid w:val="00A13C81"/>
    <w:rsid w:val="00A16052"/>
    <w:rsid w:val="00A241D0"/>
    <w:rsid w:val="00A4604C"/>
    <w:rsid w:val="00A645DB"/>
    <w:rsid w:val="00AA43CD"/>
    <w:rsid w:val="00AA4FE4"/>
    <w:rsid w:val="00AD601C"/>
    <w:rsid w:val="00AD66CF"/>
    <w:rsid w:val="00AE0628"/>
    <w:rsid w:val="00AF7703"/>
    <w:rsid w:val="00B03C10"/>
    <w:rsid w:val="00B2118D"/>
    <w:rsid w:val="00B22570"/>
    <w:rsid w:val="00B23C2E"/>
    <w:rsid w:val="00B31831"/>
    <w:rsid w:val="00B32190"/>
    <w:rsid w:val="00B36B6B"/>
    <w:rsid w:val="00B52D62"/>
    <w:rsid w:val="00B67E09"/>
    <w:rsid w:val="00B825C7"/>
    <w:rsid w:val="00BA46B9"/>
    <w:rsid w:val="00BA6B30"/>
    <w:rsid w:val="00BA6FCF"/>
    <w:rsid w:val="00BC7DF4"/>
    <w:rsid w:val="00BD17C6"/>
    <w:rsid w:val="00C25A90"/>
    <w:rsid w:val="00C27A4A"/>
    <w:rsid w:val="00C34272"/>
    <w:rsid w:val="00C42772"/>
    <w:rsid w:val="00C45D7A"/>
    <w:rsid w:val="00C747A5"/>
    <w:rsid w:val="00C81255"/>
    <w:rsid w:val="00C84550"/>
    <w:rsid w:val="00C90A76"/>
    <w:rsid w:val="00CA4E98"/>
    <w:rsid w:val="00CD42D1"/>
    <w:rsid w:val="00CE47A1"/>
    <w:rsid w:val="00CE6674"/>
    <w:rsid w:val="00CE6C3A"/>
    <w:rsid w:val="00D12B11"/>
    <w:rsid w:val="00D15428"/>
    <w:rsid w:val="00D22F77"/>
    <w:rsid w:val="00D239DA"/>
    <w:rsid w:val="00D44B3E"/>
    <w:rsid w:val="00D51827"/>
    <w:rsid w:val="00D62246"/>
    <w:rsid w:val="00D732C0"/>
    <w:rsid w:val="00D74B33"/>
    <w:rsid w:val="00D81A95"/>
    <w:rsid w:val="00D97E05"/>
    <w:rsid w:val="00DB05C6"/>
    <w:rsid w:val="00DB0D8A"/>
    <w:rsid w:val="00DE270A"/>
    <w:rsid w:val="00DE3B72"/>
    <w:rsid w:val="00DE4A3C"/>
    <w:rsid w:val="00E13AB6"/>
    <w:rsid w:val="00E23080"/>
    <w:rsid w:val="00EB0278"/>
    <w:rsid w:val="00EB07BB"/>
    <w:rsid w:val="00EB22BB"/>
    <w:rsid w:val="00EC7372"/>
    <w:rsid w:val="00F01E62"/>
    <w:rsid w:val="00F04065"/>
    <w:rsid w:val="00F1471E"/>
    <w:rsid w:val="00F32414"/>
    <w:rsid w:val="00F34269"/>
    <w:rsid w:val="00F46CD6"/>
    <w:rsid w:val="00F60A07"/>
    <w:rsid w:val="00F70F63"/>
    <w:rsid w:val="00F805EF"/>
    <w:rsid w:val="00F822F9"/>
    <w:rsid w:val="00F849D2"/>
    <w:rsid w:val="00FA5305"/>
    <w:rsid w:val="00FB23D4"/>
    <w:rsid w:val="00FB23DF"/>
    <w:rsid w:val="00FC5AB3"/>
    <w:rsid w:val="00FD4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/>
    <o:shapelayout v:ext="edit">
      <o:idmap v:ext="edit" data="1"/>
    </o:shapelayout>
  </w:shapeDefaults>
  <w:decimalSymbol w:val=","/>
  <w:listSeparator w:val=";"/>
  <w14:docId w14:val="738AC6E0"/>
  <w15:docId w15:val="{990B04A4-92FE-4C6B-B822-094FAC8B8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5524B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6D4EC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0A6943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0A6943"/>
    <w:pPr>
      <w:tabs>
        <w:tab w:val="center" w:pos="4536"/>
        <w:tab w:val="right" w:pos="9072"/>
      </w:tabs>
    </w:pPr>
  </w:style>
  <w:style w:type="paragraph" w:customStyle="1" w:styleId="Rozloendokumentu1">
    <w:name w:val="Rozložení dokumentu1"/>
    <w:basedOn w:val="Normln"/>
    <w:semiHidden/>
    <w:rsid w:val="0008680E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rsid w:val="009B4508"/>
    <w:rPr>
      <w:vertAlign w:val="superscript"/>
    </w:rPr>
  </w:style>
  <w:style w:type="paragraph" w:customStyle="1" w:styleId="Default">
    <w:name w:val="Default"/>
    <w:rsid w:val="009B4508"/>
    <w:pPr>
      <w:autoSpaceDE w:val="0"/>
      <w:autoSpaceDN w:val="0"/>
      <w:adjustRightInd w:val="0"/>
    </w:pPr>
    <w:rPr>
      <w:rFonts w:ascii="Palatino Linotype" w:eastAsia="Calibri" w:hAnsi="Palatino Linotype" w:cs="Palatino Linotype"/>
      <w:color w:val="000000"/>
      <w:sz w:val="24"/>
      <w:szCs w:val="24"/>
    </w:rPr>
  </w:style>
  <w:style w:type="paragraph" w:styleId="Textvysvtlivek">
    <w:name w:val="endnote text"/>
    <w:basedOn w:val="Normln"/>
    <w:link w:val="TextvysvtlivekChar"/>
    <w:rsid w:val="003B5EFF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3B5EFF"/>
  </w:style>
  <w:style w:type="character" w:styleId="Odkaznavysvtlivky">
    <w:name w:val="endnote reference"/>
    <w:rsid w:val="003B5EFF"/>
    <w:rPr>
      <w:vertAlign w:val="superscript"/>
    </w:rPr>
  </w:style>
  <w:style w:type="paragraph" w:styleId="Textpoznpodarou">
    <w:name w:val="footnote text"/>
    <w:basedOn w:val="Normln"/>
    <w:link w:val="TextpoznpodarouChar"/>
    <w:rsid w:val="003B5EFF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3B5EFF"/>
  </w:style>
  <w:style w:type="character" w:customStyle="1" w:styleId="ZhlavChar">
    <w:name w:val="Záhlaví Char"/>
    <w:link w:val="Zhlav"/>
    <w:uiPriority w:val="99"/>
    <w:rsid w:val="005F2E37"/>
    <w:rPr>
      <w:sz w:val="24"/>
      <w:szCs w:val="24"/>
    </w:rPr>
  </w:style>
  <w:style w:type="paragraph" w:customStyle="1" w:styleId="Textlnku">
    <w:name w:val="Text článku"/>
    <w:basedOn w:val="Normln"/>
    <w:rsid w:val="001B25DC"/>
    <w:pPr>
      <w:spacing w:before="240"/>
      <w:ind w:firstLine="425"/>
      <w:jc w:val="both"/>
      <w:outlineLvl w:val="5"/>
    </w:pPr>
    <w:rPr>
      <w:szCs w:val="20"/>
    </w:rPr>
  </w:style>
  <w:style w:type="paragraph" w:styleId="Odstavecseseznamem">
    <w:name w:val="List Paragraph"/>
    <w:basedOn w:val="Normln"/>
    <w:uiPriority w:val="34"/>
    <w:qFormat/>
    <w:rsid w:val="00D81A95"/>
    <w:pPr>
      <w:ind w:left="708"/>
    </w:pPr>
  </w:style>
  <w:style w:type="character" w:customStyle="1" w:styleId="upd">
    <w:name w:val="upd"/>
    <w:rsid w:val="00D81A95"/>
  </w:style>
  <w:style w:type="character" w:customStyle="1" w:styleId="Nadpis1Char">
    <w:name w:val="Nadpis 1 Char"/>
    <w:link w:val="Nadpis1"/>
    <w:rsid w:val="006D4EC8"/>
    <w:rPr>
      <w:rFonts w:ascii="Arial" w:hAnsi="Arial" w:cs="Arial"/>
      <w:b/>
      <w:bCs/>
      <w:kern w:val="32"/>
      <w:sz w:val="32"/>
      <w:szCs w:val="32"/>
    </w:rPr>
  </w:style>
  <w:style w:type="paragraph" w:styleId="Zkladntext">
    <w:name w:val="Body Text"/>
    <w:basedOn w:val="Normln"/>
    <w:link w:val="ZkladntextChar"/>
    <w:rsid w:val="00BA6FCF"/>
    <w:pPr>
      <w:suppressAutoHyphens/>
      <w:spacing w:after="120"/>
    </w:pPr>
    <w:rPr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BA6FCF"/>
    <w:rPr>
      <w:sz w:val="24"/>
      <w:szCs w:val="24"/>
      <w:lang w:eastAsia="ar-SA"/>
    </w:rPr>
  </w:style>
  <w:style w:type="paragraph" w:styleId="Textbubliny">
    <w:name w:val="Balloon Text"/>
    <w:basedOn w:val="Normln"/>
    <w:link w:val="TextbublinyChar"/>
    <w:rsid w:val="003E650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3E6505"/>
    <w:rPr>
      <w:rFonts w:ascii="Tahoma" w:hAnsi="Tahoma" w:cs="Tahoma"/>
      <w:sz w:val="16"/>
      <w:szCs w:val="16"/>
    </w:rPr>
  </w:style>
  <w:style w:type="character" w:customStyle="1" w:styleId="ZpatChar">
    <w:name w:val="Zápatí Char"/>
    <w:link w:val="Zpat"/>
    <w:uiPriority w:val="99"/>
    <w:rsid w:val="003E650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49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5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1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430B7D-3005-4643-AF39-9DA3EA899A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342</Words>
  <Characters>2033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</vt:lpstr>
    </vt:vector>
  </TitlesOfParts>
  <Company>MÚ Valašské Meziříčí</Company>
  <LinksUpToDate>false</LinksUpToDate>
  <CharactersWithSpaces>2371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</dc:title>
  <dc:creator>Markéta Němcová</dc:creator>
  <cp:lastModifiedBy>Novotná Eva</cp:lastModifiedBy>
  <cp:revision>4</cp:revision>
  <cp:lastPrinted>2010-08-02T08:13:00Z</cp:lastPrinted>
  <dcterms:created xsi:type="dcterms:W3CDTF">2019-06-06T10:59:00Z</dcterms:created>
  <dcterms:modified xsi:type="dcterms:W3CDTF">2019-06-10T06:29:00Z</dcterms:modified>
</cp:coreProperties>
</file>